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1B0F9C" w:rsidRDefault="00E13AF8" w:rsidP="00FD2B4D">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8F42D6" w:rsidRDefault="008F42D6" w:rsidP="001B5750"/>
    <w:p w:rsidR="00FE201A" w:rsidRDefault="00FE201A" w:rsidP="0086738F"/>
    <w:p w:rsidR="00F91DB5" w:rsidRDefault="00F91DB5" w:rsidP="008E3D43"/>
    <w:p w:rsidR="008E3D43" w:rsidRDefault="008E3D43" w:rsidP="00915B7D">
      <w:pPr>
        <w:rPr>
          <w:b/>
        </w:rPr>
      </w:pPr>
    </w:p>
    <w:p w:rsidR="00FD2B4D" w:rsidRDefault="00FD2B4D" w:rsidP="00915B7D">
      <w:pPr>
        <w:rPr>
          <w:b/>
        </w:rPr>
      </w:pPr>
    </w:p>
    <w:p w:rsidR="00FD2B4D" w:rsidRDefault="00FD2B4D" w:rsidP="00915B7D">
      <w:pPr>
        <w:rPr>
          <w:b/>
        </w:rPr>
      </w:pPr>
    </w:p>
    <w:p w:rsidR="00FD2B4D" w:rsidRDefault="00FD2B4D" w:rsidP="00915B7D">
      <w:pPr>
        <w:rPr>
          <w:b/>
        </w:rPr>
      </w:pPr>
    </w:p>
    <w:p w:rsidR="00FD2B4D" w:rsidRDefault="00FD2B4D" w:rsidP="00915B7D">
      <w:pPr>
        <w:rPr>
          <w:b/>
        </w:rPr>
      </w:pPr>
    </w:p>
    <w:p w:rsidR="00FD2B4D" w:rsidRDefault="00FD2B4D" w:rsidP="00915B7D">
      <w:pPr>
        <w:rPr>
          <w:b/>
        </w:rPr>
      </w:pPr>
    </w:p>
    <w:p w:rsidR="00FD2B4D" w:rsidRDefault="00FD2B4D" w:rsidP="00915B7D">
      <w:pPr>
        <w:rPr>
          <w:b/>
        </w:rPr>
      </w:pPr>
    </w:p>
    <w:p w:rsidR="00FD2B4D" w:rsidRDefault="00FD2B4D" w:rsidP="00915B7D">
      <w:pPr>
        <w:rPr>
          <w:b/>
        </w:rPr>
      </w:pPr>
    </w:p>
    <w:p w:rsidR="00FD2B4D" w:rsidRDefault="00FD2B4D" w:rsidP="00915B7D">
      <w:pPr>
        <w:rPr>
          <w:b/>
        </w:rPr>
      </w:pPr>
    </w:p>
    <w:p w:rsidR="00FD2B4D" w:rsidRDefault="00FD2B4D" w:rsidP="00915B7D">
      <w:pPr>
        <w:rPr>
          <w:b/>
        </w:rPr>
      </w:pPr>
    </w:p>
    <w:p w:rsidR="006030D0" w:rsidRDefault="006030D0" w:rsidP="00915B7D">
      <w:pPr>
        <w:rPr>
          <w:b/>
        </w:rPr>
      </w:pPr>
    </w:p>
    <w:p w:rsidR="0086738F" w:rsidRDefault="0086738F" w:rsidP="00915B7D">
      <w:pPr>
        <w:rPr>
          <w:b/>
        </w:rPr>
      </w:pPr>
    </w:p>
    <w:p w:rsidR="0086738F" w:rsidRPr="0005731D" w:rsidRDefault="0086738F"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C68CF">
        <w:rPr>
          <w:sz w:val="26"/>
          <w:szCs w:val="26"/>
        </w:rPr>
        <w:t>поставку вычислительной техники</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FD2B4D" w:rsidRPr="00FD2B4D">
        <w:rPr>
          <w:iCs/>
        </w:rPr>
        <w:t>06</w:t>
      </w:r>
      <w:r w:rsidRPr="00F84878">
        <w:rPr>
          <w:iCs/>
        </w:rPr>
        <w:t xml:space="preserve">» </w:t>
      </w:r>
      <w:r w:rsidR="001B0F9C">
        <w:rPr>
          <w:iCs/>
        </w:rPr>
        <w:t>дека</w:t>
      </w:r>
      <w:r w:rsidR="00FE201A">
        <w:rPr>
          <w:iCs/>
        </w:rPr>
        <w:t>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C42852">
          <w:rPr>
            <w:noProof/>
            <w:webHidden/>
          </w:rPr>
          <w:t>3</w:t>
        </w:r>
        <w:r w:rsidRPr="00742F11">
          <w:rPr>
            <w:noProof/>
            <w:webHidden/>
          </w:rPr>
          <w:fldChar w:fldCharType="end"/>
        </w:r>
      </w:hyperlink>
    </w:p>
    <w:p w:rsidR="00915B7D" w:rsidRPr="00742F11" w:rsidRDefault="00C42852"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42852"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42852"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C4285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C4285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C4285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C42852"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C42852"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C42852"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80386E">
        <w:rPr>
          <w:b/>
        </w:rPr>
        <w:t>поставку вычислительной техники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657DEF"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bookmarkStart w:id="1" w:name="_GoBack"/>
            <w:r w:rsidR="00C42852">
              <w:fldChar w:fldCharType="begin"/>
            </w:r>
            <w:r w:rsidR="00C42852">
              <w:instrText xml:space="preserve"> HYPERLINK "mailto:%20e.farrahova@bashtel.ru" </w:instrText>
            </w:r>
            <w:r w:rsidR="00C42852">
              <w:fldChar w:fldCharType="separate"/>
            </w:r>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r w:rsidR="00C42852">
              <w:rPr>
                <w:rFonts w:eastAsia="Calibri"/>
                <w:bCs/>
                <w:color w:val="0000FF"/>
                <w:u w:val="single"/>
              </w:rPr>
              <w:fldChar w:fldCharType="end"/>
            </w:r>
            <w:bookmarkEnd w:id="1"/>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210BFE" w:rsidP="001412FA">
            <w:pPr>
              <w:autoSpaceDE w:val="0"/>
              <w:autoSpaceDN w:val="0"/>
              <w:adjustRightInd w:val="0"/>
              <w:jc w:val="both"/>
            </w:pPr>
            <w:r>
              <w:t>Семенов Алексей Игоревич</w:t>
            </w:r>
          </w:p>
          <w:p w:rsidR="00915B7D" w:rsidRPr="001B0F9C" w:rsidRDefault="00B42DA3" w:rsidP="00210BFE">
            <w:pPr>
              <w:autoSpaceDE w:val="0"/>
              <w:autoSpaceDN w:val="0"/>
              <w:adjustRightInd w:val="0"/>
              <w:jc w:val="both"/>
            </w:pPr>
            <w:r w:rsidRPr="00B42DA3">
              <w:t>т</w:t>
            </w:r>
            <w:r>
              <w:t>ел</w:t>
            </w:r>
            <w:r w:rsidRPr="001B0F9C">
              <w:t xml:space="preserve">. </w:t>
            </w:r>
            <w:r w:rsidRPr="001B0F9C">
              <w:rPr>
                <w:bCs/>
              </w:rPr>
              <w:t>+ 7</w:t>
            </w:r>
            <w:r w:rsidR="002D671C" w:rsidRPr="001B0F9C">
              <w:t xml:space="preserve"> (347) 221</w:t>
            </w:r>
            <w:r w:rsidR="00210BFE" w:rsidRPr="001B0F9C">
              <w:t>5757</w:t>
            </w:r>
            <w:r w:rsidRPr="001B0F9C">
              <w:t xml:space="preserve">, </w:t>
            </w:r>
            <w:r w:rsidR="00B22F1E" w:rsidRPr="0053230E">
              <w:rPr>
                <w:rFonts w:eastAsia="Calibri"/>
                <w:bCs/>
                <w:color w:val="000000"/>
                <w:lang w:val="en-US"/>
              </w:rPr>
              <w:t>e</w:t>
            </w:r>
            <w:r w:rsidR="00B22F1E" w:rsidRPr="001B0F9C">
              <w:rPr>
                <w:rFonts w:eastAsia="Calibri"/>
                <w:bCs/>
                <w:color w:val="000000"/>
              </w:rPr>
              <w:t>-</w:t>
            </w:r>
            <w:r w:rsidR="00B22F1E" w:rsidRPr="0053230E">
              <w:rPr>
                <w:rFonts w:eastAsia="Calibri"/>
                <w:bCs/>
                <w:color w:val="000000"/>
                <w:lang w:val="en-US"/>
              </w:rPr>
              <w:t>mail</w:t>
            </w:r>
            <w:r w:rsidR="00B22F1E" w:rsidRPr="001B0F9C">
              <w:rPr>
                <w:rFonts w:eastAsia="Calibri"/>
                <w:bCs/>
                <w:color w:val="000000"/>
              </w:rPr>
              <w:t>:</w:t>
            </w:r>
            <w:r w:rsidR="00B22F1E" w:rsidRPr="001B0F9C">
              <w:t xml:space="preserve"> </w:t>
            </w:r>
            <w:hyperlink r:id="rId13" w:history="1">
              <w:r w:rsidR="00210BFE" w:rsidRPr="00FE3190">
                <w:rPr>
                  <w:rStyle w:val="a5"/>
                  <w:lang w:val="en-US"/>
                </w:rPr>
                <w:t>a</w:t>
              </w:r>
              <w:r w:rsidR="00210BFE" w:rsidRPr="001B0F9C">
                <w:rPr>
                  <w:rStyle w:val="a5"/>
                </w:rPr>
                <w:t>.</w:t>
              </w:r>
              <w:r w:rsidR="00210BFE" w:rsidRPr="00FE3190">
                <w:rPr>
                  <w:rStyle w:val="a5"/>
                  <w:lang w:val="en-US"/>
                </w:rPr>
                <w:t>semenov</w:t>
              </w:r>
              <w:r w:rsidR="00210BFE" w:rsidRPr="001B0F9C">
                <w:rPr>
                  <w:rStyle w:val="a5"/>
                </w:rPr>
                <w:t>@</w:t>
              </w:r>
              <w:r w:rsidR="00210BFE" w:rsidRPr="00FE3190">
                <w:rPr>
                  <w:rStyle w:val="a5"/>
                  <w:lang w:val="en-US"/>
                </w:rPr>
                <w:t>bashtel</w:t>
              </w:r>
              <w:r w:rsidR="00210BFE" w:rsidRPr="001B0F9C">
                <w:rPr>
                  <w:rStyle w:val="a5"/>
                </w:rPr>
                <w:t>.</w:t>
              </w:r>
              <w:proofErr w:type="spellStart"/>
              <w:r w:rsidR="00210BFE" w:rsidRPr="00FE3190">
                <w:rPr>
                  <w:rStyle w:val="a5"/>
                  <w:lang w:val="en-US"/>
                </w:rPr>
                <w:t>ru</w:t>
              </w:r>
              <w:proofErr w:type="spellEnd"/>
            </w:hyperlink>
            <w:r w:rsidR="00210BFE" w:rsidRPr="001B0F9C">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57106F">
              <w:t>поставку вычислительной техники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1B0F9C" w:rsidP="000C1D31">
            <w:pPr>
              <w:pStyle w:val="Default"/>
              <w:jc w:val="both"/>
              <w:rPr>
                <w:iCs/>
                <w:color w:val="auto"/>
                <w:sz w:val="10"/>
                <w:szCs w:val="10"/>
              </w:rPr>
            </w:pPr>
            <w:r w:rsidRPr="00CB6DE3">
              <w:t>1</w:t>
            </w:r>
            <w:r>
              <w:rPr>
                <w:lang w:val="en-US"/>
              </w:rPr>
              <w:t> </w:t>
            </w:r>
            <w:r w:rsidRPr="00CB6DE3">
              <w:t>189</w:t>
            </w:r>
            <w:r>
              <w:rPr>
                <w:lang w:val="en-US"/>
              </w:rPr>
              <w:t> </w:t>
            </w:r>
            <w:r>
              <w:t>073,96</w:t>
            </w:r>
            <w:r w:rsidRPr="00AA6714">
              <w:t xml:space="preserve"> (</w:t>
            </w:r>
            <w:r>
              <w:t>один миллион сто восемьдесят девять тысяч семьдесят три) рубля 9</w:t>
            </w:r>
            <w:r w:rsidRPr="00AA6714">
              <w:t xml:space="preserve">6 копеек, в том числе НДС 18% </w:t>
            </w:r>
            <w:r>
              <w:t>181 384,16</w:t>
            </w:r>
            <w:r w:rsidRPr="00AA6714">
              <w:t xml:space="preserve"> (</w:t>
            </w:r>
            <w:r>
              <w:t>сто восемьдесят одна тысяча триста восемьдесят четыре) рубля 1</w:t>
            </w:r>
            <w:r w:rsidRPr="00AA6714">
              <w:t>6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1B0F9C">
            <w:pPr>
              <w:pStyle w:val="Default"/>
              <w:rPr>
                <w:iCs/>
              </w:rPr>
            </w:pPr>
            <w:r w:rsidRPr="00F84878">
              <w:rPr>
                <w:iCs/>
              </w:rPr>
              <w:t xml:space="preserve"> </w:t>
            </w:r>
            <w:r w:rsidR="00D02223">
              <w:rPr>
                <w:iCs/>
              </w:rPr>
              <w:t xml:space="preserve">не позднее </w:t>
            </w:r>
            <w:r w:rsidRPr="00F84878">
              <w:rPr>
                <w:iCs/>
              </w:rPr>
              <w:t>«</w:t>
            </w:r>
            <w:r w:rsidR="001B0F9C">
              <w:rPr>
                <w:iCs/>
              </w:rPr>
              <w:t>12</w:t>
            </w:r>
            <w:r w:rsidRPr="00F84878">
              <w:rPr>
                <w:iCs/>
              </w:rPr>
              <w:t xml:space="preserve">» </w:t>
            </w:r>
            <w:r w:rsidR="001B0F9C">
              <w:rPr>
                <w:iCs/>
              </w:rPr>
              <w:t>дека</w:t>
            </w:r>
            <w:r w:rsidR="008831F4">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4"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5"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6"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42852">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8"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9"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0"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C42852">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C42852" w:rsidP="00915B7D">
      <w:pPr>
        <w:ind w:firstLine="567"/>
        <w:jc w:val="both"/>
      </w:pPr>
      <w:hyperlink r:id="rId21"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2"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657DEF"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10BFE" w:rsidRDefault="00210BFE" w:rsidP="00210BFE">
            <w:pPr>
              <w:autoSpaceDE w:val="0"/>
              <w:autoSpaceDN w:val="0"/>
              <w:adjustRightInd w:val="0"/>
              <w:jc w:val="both"/>
            </w:pPr>
            <w:r>
              <w:t>Семенов Алексей Игоревич</w:t>
            </w:r>
          </w:p>
          <w:p w:rsidR="00915B7D" w:rsidRPr="001B0F9C" w:rsidRDefault="00210BFE" w:rsidP="00210BFE">
            <w:pPr>
              <w:autoSpaceDE w:val="0"/>
              <w:autoSpaceDN w:val="0"/>
              <w:adjustRightInd w:val="0"/>
              <w:jc w:val="both"/>
            </w:pPr>
            <w:r w:rsidRPr="00B42DA3">
              <w:t>т</w:t>
            </w:r>
            <w:r>
              <w:t>ел</w:t>
            </w:r>
            <w:r w:rsidRPr="001B0F9C">
              <w:t xml:space="preserve">. </w:t>
            </w:r>
            <w:r w:rsidRPr="001B0F9C">
              <w:rPr>
                <w:bCs/>
              </w:rPr>
              <w:t>+ 7</w:t>
            </w:r>
            <w:r w:rsidRPr="001B0F9C">
              <w:t xml:space="preserve"> (347) 2215757, </w:t>
            </w:r>
            <w:r w:rsidRPr="0053230E">
              <w:rPr>
                <w:rFonts w:eastAsia="Calibri"/>
                <w:bCs/>
                <w:color w:val="000000"/>
                <w:lang w:val="en-US"/>
              </w:rPr>
              <w:t>e</w:t>
            </w:r>
            <w:r w:rsidRPr="001B0F9C">
              <w:rPr>
                <w:rFonts w:eastAsia="Calibri"/>
                <w:bCs/>
                <w:color w:val="000000"/>
              </w:rPr>
              <w:t>-</w:t>
            </w:r>
            <w:r w:rsidRPr="0053230E">
              <w:rPr>
                <w:rFonts w:eastAsia="Calibri"/>
                <w:bCs/>
                <w:color w:val="000000"/>
                <w:lang w:val="en-US"/>
              </w:rPr>
              <w:t>mail</w:t>
            </w:r>
            <w:r w:rsidRPr="001B0F9C">
              <w:rPr>
                <w:rFonts w:eastAsia="Calibri"/>
                <w:bCs/>
                <w:color w:val="000000"/>
              </w:rPr>
              <w:t>:</w:t>
            </w:r>
            <w:r w:rsidRPr="001B0F9C">
              <w:t xml:space="preserve"> </w:t>
            </w:r>
            <w:hyperlink r:id="rId24" w:history="1">
              <w:r w:rsidRPr="00FE3190">
                <w:rPr>
                  <w:rStyle w:val="a5"/>
                  <w:lang w:val="en-US"/>
                </w:rPr>
                <w:t>a</w:t>
              </w:r>
              <w:r w:rsidRPr="001B0F9C">
                <w:rPr>
                  <w:rStyle w:val="a5"/>
                </w:rPr>
                <w:t>.</w:t>
              </w:r>
              <w:r w:rsidRPr="00FE3190">
                <w:rPr>
                  <w:rStyle w:val="a5"/>
                  <w:lang w:val="en-US"/>
                </w:rPr>
                <w:t>semenov</w:t>
              </w:r>
              <w:r w:rsidRPr="001B0F9C">
                <w:rPr>
                  <w:rStyle w:val="a5"/>
                </w:rPr>
                <w:t>@</w:t>
              </w:r>
              <w:r w:rsidRPr="00FE3190">
                <w:rPr>
                  <w:rStyle w:val="a5"/>
                  <w:lang w:val="en-US"/>
                </w:rPr>
                <w:t>bashtel</w:t>
              </w:r>
              <w:r w:rsidRPr="001B0F9C">
                <w:rPr>
                  <w:rStyle w:val="a5"/>
                </w:rPr>
                <w:t>.</w:t>
              </w:r>
              <w:proofErr w:type="spellStart"/>
              <w:r w:rsidRPr="00FE3190">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1B0F9C"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1B0F9C" w:rsidRDefault="001B0F9C" w:rsidP="001B0F9C">
            <w:r w:rsidRPr="00D91027">
              <w:t>Общество с ограниченной ответственностью «</w:t>
            </w:r>
            <w:r>
              <w:t>НЭКСТ</w:t>
            </w:r>
            <w:r w:rsidRPr="00D91027">
              <w:t>»</w:t>
            </w:r>
            <w:r>
              <w:t xml:space="preserve"> </w:t>
            </w:r>
          </w:p>
          <w:p w:rsidR="00915B7D" w:rsidRPr="00D7468D" w:rsidRDefault="001B0F9C" w:rsidP="001B0F9C">
            <w:pPr>
              <w:pStyle w:val="afff9"/>
              <w:rPr>
                <w:rFonts w:cs="Times New Roman"/>
              </w:rPr>
            </w:pPr>
            <w:r>
              <w:t xml:space="preserve">(ООО </w:t>
            </w:r>
            <w:r w:rsidRPr="00D91027">
              <w:t>«</w:t>
            </w:r>
            <w:r>
              <w:t>НЭКСТ</w:t>
            </w:r>
            <w:r w:rsidRPr="00D91027">
              <w:t>»</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1B0F9C" w:rsidP="008E3617">
            <w:pPr>
              <w:rPr>
                <w:color w:val="FF0000"/>
              </w:rPr>
            </w:pPr>
            <w:r w:rsidRPr="004B3D12">
              <w:rPr>
                <w:color w:val="000000"/>
              </w:rPr>
              <w:t>450008</w:t>
            </w:r>
            <w:r>
              <w:rPr>
                <w:color w:val="000000"/>
              </w:rPr>
              <w:t>, Республика Башкортостан, г.</w:t>
            </w:r>
            <w:r w:rsidRPr="004B3D12">
              <w:rPr>
                <w:color w:val="000000"/>
              </w:rPr>
              <w:t xml:space="preserve"> Уфа, </w:t>
            </w:r>
            <w:r>
              <w:rPr>
                <w:color w:val="000000"/>
              </w:rPr>
              <w:t>ул.</w:t>
            </w:r>
            <w:r w:rsidRPr="004B3D12">
              <w:rPr>
                <w:color w:val="000000"/>
              </w:rPr>
              <w:t xml:space="preserve"> Кирова, 15</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1B0F9C">
            <w:pPr>
              <w:rPr>
                <w:i/>
                <w:color w:val="FF0000"/>
              </w:rPr>
            </w:pPr>
            <w:r>
              <w:rPr>
                <w:iCs/>
              </w:rPr>
              <w:t xml:space="preserve">не позднее </w:t>
            </w:r>
            <w:r w:rsidR="00AA7369" w:rsidRPr="00F84878">
              <w:rPr>
                <w:iCs/>
              </w:rPr>
              <w:t>«</w:t>
            </w:r>
            <w:r w:rsidR="001B0F9C">
              <w:rPr>
                <w:iCs/>
              </w:rPr>
              <w:t>12</w:t>
            </w:r>
            <w:r w:rsidR="00AA7369" w:rsidRPr="00F84878">
              <w:rPr>
                <w:iCs/>
              </w:rPr>
              <w:t xml:space="preserve">» </w:t>
            </w:r>
            <w:r w:rsidR="001B0F9C">
              <w:rPr>
                <w:iCs/>
              </w:rPr>
              <w:t>дека</w:t>
            </w:r>
            <w:r w:rsidR="00AA7369">
              <w:rPr>
                <w:iCs/>
              </w:rPr>
              <w:t>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57106F">
              <w:t>поставку вычислительной техники</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1B0F9C" w:rsidP="007D7270">
            <w:pPr>
              <w:ind w:firstLine="34"/>
              <w:jc w:val="both"/>
            </w:pPr>
            <w:r w:rsidRPr="00CB6DE3">
              <w:t>1</w:t>
            </w:r>
            <w:r>
              <w:rPr>
                <w:lang w:val="en-US"/>
              </w:rPr>
              <w:t> </w:t>
            </w:r>
            <w:r w:rsidRPr="00CB6DE3">
              <w:t>189</w:t>
            </w:r>
            <w:r>
              <w:rPr>
                <w:lang w:val="en-US"/>
              </w:rPr>
              <w:t> </w:t>
            </w:r>
            <w:r>
              <w:t>073,96</w:t>
            </w:r>
            <w:r w:rsidRPr="00AA6714">
              <w:t xml:space="preserve"> (</w:t>
            </w:r>
            <w:r>
              <w:t>один миллион сто восемьдесят девять тысяч семьдесят три) рубля 9</w:t>
            </w:r>
            <w:r w:rsidRPr="00AA6714">
              <w:t xml:space="preserve">6 копеек, в том числе НДС 18% </w:t>
            </w:r>
            <w:r>
              <w:t>181 384,16</w:t>
            </w:r>
            <w:r w:rsidRPr="00AA6714">
              <w:t xml:space="preserve"> (</w:t>
            </w:r>
            <w:r>
              <w:t>сто восемьдесят одна тысяча триста восемьдесят четыре) рубля 1</w:t>
            </w:r>
            <w:r w:rsidRPr="00AA6714">
              <w:t>6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C42852">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C42852">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C42852">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C42852">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5"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6"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7"/>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8"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29"/>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C42852">
      <w:rPr>
        <w:noProof/>
      </w:rPr>
      <w:t>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C42852">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0F9C"/>
    <w:rsid w:val="001B5750"/>
    <w:rsid w:val="001C0801"/>
    <w:rsid w:val="001C1E9B"/>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44F13"/>
    <w:rsid w:val="0084681E"/>
    <w:rsid w:val="008521B5"/>
    <w:rsid w:val="008529B9"/>
    <w:rsid w:val="00855765"/>
    <w:rsid w:val="0085601F"/>
    <w:rsid w:val="00861D2E"/>
    <w:rsid w:val="008641B1"/>
    <w:rsid w:val="00866883"/>
    <w:rsid w:val="0086738F"/>
    <w:rsid w:val="00867D64"/>
    <w:rsid w:val="00881AA3"/>
    <w:rsid w:val="008831F4"/>
    <w:rsid w:val="008A3357"/>
    <w:rsid w:val="008B158B"/>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42D6"/>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42852"/>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36A9"/>
    <w:rsid w:val="00EE5758"/>
    <w:rsid w:val="00EF6DA5"/>
    <w:rsid w:val="00EF740E"/>
    <w:rsid w:val="00F0122F"/>
    <w:rsid w:val="00F016F7"/>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2B4D"/>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a.semenov@bashtel.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2" Type="http://schemas.openxmlformats.org/officeDocument/2006/relationships/numbering" Target="numbering.xml"/><Relationship Id="rId16" Type="http://schemas.openxmlformats.org/officeDocument/2006/relationships/hyperlink" Target="mailto:security@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a.semenov@bashtel.ru"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mailto:%20e.farrahova@bashtel.ru" TargetMode="External"/><Relationship Id="rId28" Type="http://schemas.openxmlformats.org/officeDocument/2006/relationships/hyperlink" Target="http://www.bashtel.ru/zakupki/informatsiya/index.php?SECTION_ID=92"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zakupki/zakupki/"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E1B55-A6C9-416A-9A9D-955A3A550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16</Pages>
  <Words>4230</Words>
  <Characters>24115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86</cp:revision>
  <cp:lastPrinted>2017-12-06T11:34:00Z</cp:lastPrinted>
  <dcterms:created xsi:type="dcterms:W3CDTF">2017-07-20T07:15:00Z</dcterms:created>
  <dcterms:modified xsi:type="dcterms:W3CDTF">2017-12-06T11:35:00Z</dcterms:modified>
</cp:coreProperties>
</file>